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6B5" w:rsidRPr="00D46E53" w:rsidRDefault="000F56B5">
      <w:pPr>
        <w:jc w:val="center"/>
        <w:rPr>
          <w:rFonts w:asciiTheme="minorHAnsi" w:hAnsiTheme="minorHAnsi" w:cs="Calibri"/>
          <w:sz w:val="14"/>
          <w:szCs w:val="14"/>
          <w:lang w:val="en-US"/>
        </w:rPr>
      </w:pPr>
      <w:r w:rsidRPr="00D46E53">
        <w:rPr>
          <w:rFonts w:asciiTheme="minorHAnsi" w:hAnsiTheme="minorHAnsi"/>
        </w:rPr>
        <w:object w:dxaOrig="3285" w:dyaOrig="3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28.5pt" o:ole="" filled="t">
            <v:fill color2="black"/>
            <v:imagedata r:id="rId5" o:title="" croptop="-21f" cropbottom="-21f" cropleft="-19f" cropright="-19f"/>
          </v:shape>
          <o:OLEObject Type="Embed" ProgID="PBrush" ShapeID="_x0000_i1025" DrawAspect="Content" ObjectID="_1794633054" r:id="rId6"/>
        </w:object>
      </w:r>
    </w:p>
    <w:p w:rsidR="000F56B5" w:rsidRPr="00D46E53" w:rsidRDefault="000F56B5">
      <w:pPr>
        <w:jc w:val="center"/>
        <w:rPr>
          <w:rFonts w:asciiTheme="minorHAnsi" w:hAnsiTheme="minorHAnsi" w:cs="Calibri"/>
          <w:sz w:val="14"/>
          <w:szCs w:val="14"/>
          <w:lang w:val="en-US"/>
        </w:rPr>
      </w:pPr>
    </w:p>
    <w:p w:rsidR="000F56B5" w:rsidRPr="00D46E53" w:rsidRDefault="000F56B5">
      <w:pPr>
        <w:spacing w:line="276" w:lineRule="auto"/>
        <w:jc w:val="center"/>
        <w:rPr>
          <w:rFonts w:asciiTheme="minorHAnsi" w:hAnsiTheme="minorHAnsi"/>
        </w:rPr>
      </w:pPr>
      <w:r w:rsidRPr="00D46E53">
        <w:rPr>
          <w:rFonts w:asciiTheme="minorHAnsi" w:hAnsiTheme="minorHAnsi" w:cs="Calibri"/>
          <w:spacing w:val="30"/>
          <w:sz w:val="22"/>
          <w:szCs w:val="22"/>
        </w:rPr>
        <w:t>ΕΛΛΗΝΙΚΗ ΔΗΜΟΚΡΑΤΙΑ</w:t>
      </w:r>
    </w:p>
    <w:p w:rsidR="000F56B5" w:rsidRDefault="000F56B5" w:rsidP="009C2B61">
      <w:pPr>
        <w:spacing w:line="276" w:lineRule="auto"/>
        <w:jc w:val="center"/>
        <w:rPr>
          <w:rFonts w:asciiTheme="minorHAnsi" w:hAnsiTheme="minorHAnsi" w:cs="Calibri"/>
          <w:sz w:val="22"/>
          <w:szCs w:val="22"/>
        </w:rPr>
      </w:pPr>
      <w:r w:rsidRPr="00D46E53">
        <w:rPr>
          <w:rFonts w:asciiTheme="minorHAnsi" w:hAnsiTheme="minorHAnsi" w:cs="Calibri"/>
          <w:sz w:val="22"/>
          <w:szCs w:val="22"/>
        </w:rPr>
        <w:t>ΥΠΟΥΡΓΕΙΟ ΠΑΙΔΕΙΑΣ</w:t>
      </w:r>
      <w:r w:rsidR="009C2B61">
        <w:rPr>
          <w:rFonts w:asciiTheme="minorHAnsi" w:hAnsiTheme="minorHAnsi" w:cs="Calibri"/>
          <w:sz w:val="22"/>
          <w:szCs w:val="22"/>
        </w:rPr>
        <w:t xml:space="preserve">,ΘΡΗΣΚΕΥΜΑΤΩΝ </w:t>
      </w:r>
    </w:p>
    <w:p w:rsidR="009C2B61" w:rsidRPr="009C2B61" w:rsidRDefault="00AF329B" w:rsidP="009C2B61">
      <w:pPr>
        <w:spacing w:line="276" w:lineRule="auto"/>
        <w:jc w:val="center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 ΚΑΙ</w:t>
      </w:r>
      <w:r w:rsidR="009C2B61">
        <w:rPr>
          <w:rFonts w:asciiTheme="minorHAnsi" w:hAnsiTheme="minorHAnsi" w:cs="Calibri"/>
          <w:sz w:val="22"/>
          <w:szCs w:val="22"/>
        </w:rPr>
        <w:t xml:space="preserve"> ΑΘΛΗΤΙΣΜΟΥ</w:t>
      </w:r>
    </w:p>
    <w:p w:rsidR="000F56B5" w:rsidRPr="00D46E53" w:rsidRDefault="000F56B5">
      <w:pPr>
        <w:spacing w:line="276" w:lineRule="auto"/>
        <w:jc w:val="center"/>
        <w:rPr>
          <w:rFonts w:asciiTheme="minorHAnsi" w:hAnsiTheme="minorHAnsi"/>
        </w:rPr>
      </w:pPr>
      <w:r w:rsidRPr="00D46E53">
        <w:rPr>
          <w:rFonts w:asciiTheme="minorHAnsi" w:hAnsiTheme="minorHAnsi" w:cs="Calibri"/>
          <w:sz w:val="22"/>
          <w:szCs w:val="22"/>
        </w:rPr>
        <w:t xml:space="preserve">ΠΕΡΙΦΕΡΕΙΑΚΗ ΔΙΕΥΘΥΝΣΗ ΠΡΩΤΟΒΑΘΜΙΑΣ </w:t>
      </w:r>
    </w:p>
    <w:p w:rsidR="000F56B5" w:rsidRPr="00D46E53" w:rsidRDefault="000F56B5">
      <w:pPr>
        <w:spacing w:line="276" w:lineRule="auto"/>
        <w:jc w:val="center"/>
        <w:rPr>
          <w:rFonts w:asciiTheme="minorHAnsi" w:hAnsiTheme="minorHAnsi"/>
        </w:rPr>
      </w:pPr>
      <w:r w:rsidRPr="00D46E53">
        <w:rPr>
          <w:rFonts w:asciiTheme="minorHAnsi" w:hAnsiTheme="minorHAnsi" w:cs="Calibri"/>
          <w:sz w:val="22"/>
          <w:szCs w:val="22"/>
        </w:rPr>
        <w:t>&amp; ΔΕΥΤΕΡΟΒΑΘΜΙΑΣ ΕΚΠΑΙΔΕΥΣΗΣ</w:t>
      </w:r>
    </w:p>
    <w:p w:rsidR="000F56B5" w:rsidRPr="00D46E53" w:rsidRDefault="000F56B5">
      <w:pPr>
        <w:spacing w:line="276" w:lineRule="auto"/>
        <w:jc w:val="center"/>
        <w:rPr>
          <w:rFonts w:asciiTheme="minorHAnsi" w:hAnsiTheme="minorHAnsi"/>
        </w:rPr>
      </w:pPr>
      <w:r w:rsidRPr="00D46E53">
        <w:rPr>
          <w:rFonts w:asciiTheme="minorHAnsi" w:hAnsiTheme="minorHAnsi" w:cs="Calibri"/>
          <w:spacing w:val="20"/>
          <w:sz w:val="22"/>
          <w:szCs w:val="22"/>
        </w:rPr>
        <w:t>ΚΕΝΤΡΙΚΗΣ ΜΑΚΕΔΟΝΙΑΣ</w:t>
      </w:r>
    </w:p>
    <w:p w:rsidR="000F56B5" w:rsidRPr="00D46E53" w:rsidRDefault="000F56B5">
      <w:pPr>
        <w:spacing w:line="276" w:lineRule="auto"/>
        <w:jc w:val="center"/>
        <w:rPr>
          <w:rFonts w:asciiTheme="minorHAnsi" w:hAnsiTheme="minorHAnsi"/>
        </w:rPr>
      </w:pPr>
      <w:r w:rsidRPr="00D46E53">
        <w:rPr>
          <w:rFonts w:asciiTheme="minorHAnsi" w:hAnsiTheme="minorHAnsi" w:cs="Calibri"/>
          <w:spacing w:val="20"/>
          <w:sz w:val="22"/>
          <w:szCs w:val="22"/>
        </w:rPr>
        <w:t>ΔΙΕΥΘΥΝΣΗ ΠΡΩΤΟΒΑΘΜΙΑΣ ΕΚΠΑΙΔΕΥΣΗΣ</w:t>
      </w:r>
    </w:p>
    <w:p w:rsidR="000F56B5" w:rsidRPr="00D46E53" w:rsidRDefault="000F56B5">
      <w:pPr>
        <w:spacing w:line="276" w:lineRule="auto"/>
        <w:jc w:val="center"/>
        <w:rPr>
          <w:rFonts w:asciiTheme="minorHAnsi" w:hAnsiTheme="minorHAnsi"/>
        </w:rPr>
      </w:pPr>
      <w:r w:rsidRPr="00D46E53">
        <w:rPr>
          <w:rFonts w:asciiTheme="minorHAnsi" w:hAnsiTheme="minorHAnsi" w:cs="Calibri"/>
          <w:spacing w:val="20"/>
          <w:sz w:val="22"/>
          <w:szCs w:val="22"/>
        </w:rPr>
        <w:t>ΑΝΑΤΟΛΙΚΗΣ ΘΕΣΣΑΛΟΝΙΚΗΣ</w:t>
      </w:r>
    </w:p>
    <w:p w:rsidR="000F56B5" w:rsidRPr="00D46E53" w:rsidRDefault="000F56B5">
      <w:pPr>
        <w:spacing w:line="276" w:lineRule="auto"/>
        <w:jc w:val="center"/>
        <w:rPr>
          <w:rFonts w:asciiTheme="minorHAnsi" w:hAnsiTheme="minorHAnsi"/>
        </w:rPr>
      </w:pPr>
      <w:r w:rsidRPr="00D46E53">
        <w:rPr>
          <w:rFonts w:asciiTheme="minorHAnsi" w:hAnsiTheme="minorHAnsi" w:cs="Calibri"/>
          <w:spacing w:val="20"/>
          <w:sz w:val="22"/>
          <w:szCs w:val="22"/>
        </w:rPr>
        <w:t>ΤΜΗΜΑ Γ’ ΠΡΟΣΩΠΙΚΟΥ</w:t>
      </w:r>
    </w:p>
    <w:p w:rsidR="000F56B5" w:rsidRPr="00D46E53" w:rsidRDefault="000F56B5">
      <w:pPr>
        <w:jc w:val="center"/>
        <w:rPr>
          <w:rFonts w:asciiTheme="minorHAnsi" w:hAnsiTheme="minorHAnsi" w:cs="Calibri"/>
          <w:sz w:val="14"/>
          <w:szCs w:val="1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2688"/>
      </w:tblGrid>
      <w:tr w:rsidR="000F56B5" w:rsidRPr="00D46E53">
        <w:trPr>
          <w:trHeight w:hRule="exact" w:val="623"/>
        </w:trPr>
        <w:tc>
          <w:tcPr>
            <w:tcW w:w="1985" w:type="dxa"/>
            <w:shd w:val="clear" w:color="auto" w:fill="auto"/>
          </w:tcPr>
          <w:p w:rsidR="000F56B5" w:rsidRDefault="000F56B5">
            <w:pPr>
              <w:pStyle w:val="1"/>
              <w:ind w:left="0" w:firstLine="0"/>
              <w:jc w:val="right"/>
              <w:rPr>
                <w:rFonts w:asciiTheme="minorHAnsi" w:hAnsiTheme="minorHAnsi" w:cs="Calibri"/>
                <w:b w:val="0"/>
                <w:sz w:val="22"/>
                <w:szCs w:val="22"/>
              </w:rPr>
            </w:pPr>
            <w:r w:rsidRPr="00D46E53">
              <w:rPr>
                <w:rFonts w:asciiTheme="minorHAnsi" w:hAnsiTheme="minorHAnsi" w:cs="Calibri"/>
                <w:b w:val="0"/>
                <w:sz w:val="22"/>
                <w:szCs w:val="22"/>
              </w:rPr>
              <w:t>Ταχ. Δ/</w:t>
            </w:r>
            <w:proofErr w:type="spellStart"/>
            <w:r w:rsidRPr="00D46E53">
              <w:rPr>
                <w:rFonts w:asciiTheme="minorHAnsi" w:hAnsiTheme="minorHAnsi" w:cs="Calibri"/>
                <w:b w:val="0"/>
                <w:sz w:val="22"/>
                <w:szCs w:val="22"/>
              </w:rPr>
              <w:t>νση</w:t>
            </w:r>
            <w:proofErr w:type="spellEnd"/>
            <w:r w:rsidRPr="00D46E53">
              <w:rPr>
                <w:rFonts w:asciiTheme="minorHAnsi" w:hAnsiTheme="minorHAnsi" w:cs="Calibri"/>
                <w:b w:val="0"/>
                <w:sz w:val="22"/>
                <w:szCs w:val="22"/>
              </w:rPr>
              <w:t>:</w:t>
            </w:r>
          </w:p>
          <w:p w:rsidR="008B4887" w:rsidRDefault="008B4887" w:rsidP="008B4887">
            <w:pPr>
              <w:pStyle w:val="a0"/>
            </w:pPr>
          </w:p>
          <w:p w:rsidR="008B4887" w:rsidRPr="008B4887" w:rsidRDefault="008B4887" w:rsidP="008B4887">
            <w:pPr>
              <w:pStyle w:val="a0"/>
            </w:pPr>
            <w:r>
              <w:t>Πληροφορίες</w:t>
            </w:r>
          </w:p>
        </w:tc>
        <w:tc>
          <w:tcPr>
            <w:tcW w:w="2688" w:type="dxa"/>
            <w:shd w:val="clear" w:color="auto" w:fill="auto"/>
          </w:tcPr>
          <w:p w:rsidR="000F56B5" w:rsidRPr="00D46E53" w:rsidRDefault="000F56B5">
            <w:pPr>
              <w:pStyle w:val="1"/>
              <w:ind w:left="0" w:firstLine="0"/>
              <w:rPr>
                <w:rFonts w:asciiTheme="minorHAnsi" w:hAnsiTheme="minorHAnsi"/>
              </w:rPr>
            </w:pPr>
            <w:r w:rsidRPr="00D46E53">
              <w:rPr>
                <w:rFonts w:asciiTheme="minorHAnsi" w:hAnsiTheme="minorHAnsi" w:cs="Calibri"/>
                <w:b w:val="0"/>
                <w:sz w:val="22"/>
                <w:szCs w:val="22"/>
              </w:rPr>
              <w:t xml:space="preserve">Κατσιμίδη </w:t>
            </w:r>
            <w:r w:rsidR="00DD59B8" w:rsidRPr="00D46E53">
              <w:rPr>
                <w:rFonts w:asciiTheme="minorHAnsi" w:hAnsiTheme="minorHAnsi" w:cs="Calibri"/>
                <w:b w:val="0"/>
                <w:sz w:val="22"/>
                <w:szCs w:val="22"/>
              </w:rPr>
              <w:t>74Α</w:t>
            </w:r>
          </w:p>
          <w:p w:rsidR="000F56B5" w:rsidRDefault="000F56B5">
            <w:pPr>
              <w:pStyle w:val="ab"/>
              <w:tabs>
                <w:tab w:val="left" w:pos="966"/>
              </w:tabs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D46E53">
              <w:rPr>
                <w:rFonts w:asciiTheme="minorHAnsi" w:hAnsiTheme="minorHAnsi" w:cs="Calibri"/>
                <w:color w:val="000000"/>
                <w:sz w:val="22"/>
                <w:szCs w:val="22"/>
              </w:rPr>
              <w:t>546 38   Θεσσαλονίκη</w:t>
            </w:r>
          </w:p>
          <w:p w:rsidR="008B4887" w:rsidRDefault="008B4887">
            <w:pPr>
              <w:pStyle w:val="ab"/>
              <w:tabs>
                <w:tab w:val="left" w:pos="966"/>
              </w:tabs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Κ</w:t>
            </w:r>
          </w:p>
          <w:p w:rsidR="008B4887" w:rsidRPr="00D46E53" w:rsidRDefault="008B4887">
            <w:pPr>
              <w:pStyle w:val="ab"/>
              <w:tabs>
                <w:tab w:val="left" w:pos="966"/>
              </w:tabs>
              <w:rPr>
                <w:rFonts w:asciiTheme="minorHAnsi" w:hAnsiTheme="minorHAnsi"/>
              </w:rPr>
            </w:pPr>
          </w:p>
        </w:tc>
      </w:tr>
      <w:tr w:rsidR="008B4887" w:rsidRPr="00D46E53">
        <w:trPr>
          <w:trHeight w:hRule="exact" w:val="335"/>
        </w:trPr>
        <w:tc>
          <w:tcPr>
            <w:tcW w:w="1985" w:type="dxa"/>
            <w:shd w:val="clear" w:color="auto" w:fill="auto"/>
          </w:tcPr>
          <w:p w:rsidR="008B4887" w:rsidRDefault="008B4887" w:rsidP="008B4887">
            <w:pPr>
              <w:pStyle w:val="1"/>
              <w:ind w:left="0" w:firstLine="0"/>
              <w:jc w:val="center"/>
              <w:rPr>
                <w:rFonts w:asciiTheme="minorHAnsi" w:hAnsiTheme="minorHAnsi" w:cs="Calibri"/>
                <w:b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 w:val="0"/>
                <w:color w:val="000000"/>
                <w:sz w:val="22"/>
                <w:szCs w:val="22"/>
              </w:rPr>
              <w:t xml:space="preserve">           Πληροφορίες:</w:t>
            </w:r>
          </w:p>
        </w:tc>
        <w:tc>
          <w:tcPr>
            <w:tcW w:w="2688" w:type="dxa"/>
            <w:shd w:val="clear" w:color="auto" w:fill="auto"/>
          </w:tcPr>
          <w:p w:rsidR="008B4887" w:rsidRPr="00D46E53" w:rsidRDefault="008B4887" w:rsidP="00D46E53">
            <w:pPr>
              <w:pStyle w:val="2"/>
              <w:rPr>
                <w:rFonts w:asciiTheme="minorHAnsi" w:hAnsiTheme="minorHAnsi" w:cs="Calibri"/>
                <w:b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Calibri"/>
                <w:b w:val="0"/>
                <w:color w:val="000000"/>
                <w:sz w:val="22"/>
                <w:szCs w:val="22"/>
              </w:rPr>
              <w:t>Κωνσταντινιά</w:t>
            </w:r>
            <w:proofErr w:type="spellEnd"/>
            <w:r>
              <w:rPr>
                <w:rFonts w:asciiTheme="minorHAnsi" w:hAnsiTheme="minorHAnsi" w:cs="Calibri"/>
                <w:b w:val="0"/>
                <w:color w:val="000000"/>
                <w:sz w:val="22"/>
                <w:szCs w:val="22"/>
              </w:rPr>
              <w:t xml:space="preserve"> Κύρκου</w:t>
            </w:r>
          </w:p>
        </w:tc>
      </w:tr>
      <w:tr w:rsidR="000F56B5" w:rsidRPr="00D46E53">
        <w:trPr>
          <w:trHeight w:hRule="exact" w:val="335"/>
        </w:trPr>
        <w:tc>
          <w:tcPr>
            <w:tcW w:w="1985" w:type="dxa"/>
            <w:shd w:val="clear" w:color="auto" w:fill="auto"/>
          </w:tcPr>
          <w:p w:rsidR="000F56B5" w:rsidRPr="00D46E53" w:rsidRDefault="008B4887" w:rsidP="008B4887">
            <w:pPr>
              <w:pStyle w:val="1"/>
              <w:ind w:left="0" w:firstLine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Calibri"/>
                <w:b w:val="0"/>
                <w:color w:val="000000"/>
                <w:sz w:val="22"/>
                <w:szCs w:val="22"/>
              </w:rPr>
              <w:t xml:space="preserve">                </w:t>
            </w:r>
            <w:r w:rsidR="000F56B5" w:rsidRPr="00D46E53">
              <w:rPr>
                <w:rFonts w:asciiTheme="minorHAnsi" w:hAnsiTheme="minorHAnsi" w:cs="Calibri"/>
                <w:b w:val="0"/>
                <w:color w:val="000000"/>
                <w:sz w:val="22"/>
                <w:szCs w:val="22"/>
              </w:rPr>
              <w:t>Τηλέφωνο:</w:t>
            </w:r>
          </w:p>
        </w:tc>
        <w:tc>
          <w:tcPr>
            <w:tcW w:w="2688" w:type="dxa"/>
            <w:shd w:val="clear" w:color="auto" w:fill="auto"/>
          </w:tcPr>
          <w:p w:rsidR="000F56B5" w:rsidRPr="00D46E53" w:rsidRDefault="000F56B5" w:rsidP="00D46E53">
            <w:pPr>
              <w:pStyle w:val="2"/>
              <w:rPr>
                <w:rFonts w:asciiTheme="minorHAnsi" w:hAnsiTheme="minorHAnsi"/>
              </w:rPr>
            </w:pPr>
            <w:r w:rsidRPr="00D46E53">
              <w:rPr>
                <w:rFonts w:asciiTheme="minorHAnsi" w:hAnsiTheme="minorHAnsi" w:cs="Calibri"/>
                <w:b w:val="0"/>
                <w:color w:val="000000"/>
                <w:sz w:val="22"/>
                <w:szCs w:val="22"/>
              </w:rPr>
              <w:t>2310 - 9541</w:t>
            </w:r>
            <w:r w:rsidR="008B4887">
              <w:rPr>
                <w:rFonts w:asciiTheme="minorHAnsi" w:hAnsiTheme="minorHAnsi" w:cs="Calibri"/>
                <w:b w:val="0"/>
                <w:color w:val="000000"/>
                <w:sz w:val="22"/>
                <w:szCs w:val="22"/>
              </w:rPr>
              <w:t>44</w:t>
            </w:r>
          </w:p>
        </w:tc>
      </w:tr>
      <w:tr w:rsidR="000F56B5" w:rsidRPr="00D46E53">
        <w:trPr>
          <w:trHeight w:hRule="exact" w:val="407"/>
        </w:trPr>
        <w:tc>
          <w:tcPr>
            <w:tcW w:w="1985" w:type="dxa"/>
            <w:shd w:val="clear" w:color="auto" w:fill="auto"/>
          </w:tcPr>
          <w:p w:rsidR="000F56B5" w:rsidRPr="00D46E53" w:rsidRDefault="000F56B5">
            <w:pPr>
              <w:pStyle w:val="1"/>
              <w:ind w:left="0" w:firstLine="0"/>
              <w:jc w:val="right"/>
              <w:rPr>
                <w:rFonts w:asciiTheme="minorHAnsi" w:hAnsiTheme="minorHAnsi"/>
              </w:rPr>
            </w:pPr>
            <w:r w:rsidRPr="00D46E53">
              <w:rPr>
                <w:rFonts w:asciiTheme="minorHAnsi" w:hAnsiTheme="minorHAnsi" w:cs="Calibri"/>
                <w:b w:val="0"/>
                <w:color w:val="000000"/>
                <w:sz w:val="22"/>
                <w:szCs w:val="22"/>
              </w:rPr>
              <w:t>Ηλεκτρ. Ταχυδρ:</w:t>
            </w:r>
          </w:p>
        </w:tc>
        <w:tc>
          <w:tcPr>
            <w:tcW w:w="2688" w:type="dxa"/>
            <w:shd w:val="clear" w:color="auto" w:fill="auto"/>
          </w:tcPr>
          <w:p w:rsidR="000F56B5" w:rsidRPr="00D46E53" w:rsidRDefault="000F56B5">
            <w:pPr>
              <w:pStyle w:val="1"/>
              <w:ind w:left="0" w:firstLine="0"/>
              <w:rPr>
                <w:rFonts w:asciiTheme="minorHAnsi" w:hAnsiTheme="minorHAnsi"/>
              </w:rPr>
            </w:pPr>
            <w:r w:rsidRPr="00D46E53">
              <w:rPr>
                <w:rFonts w:asciiTheme="minorHAnsi" w:hAnsiTheme="minorHAnsi" w:cs="Calibri"/>
                <w:b w:val="0"/>
                <w:color w:val="000000"/>
                <w:sz w:val="22"/>
                <w:szCs w:val="22"/>
                <w:lang w:val="en-US"/>
              </w:rPr>
              <w:t>mail</w:t>
            </w:r>
            <w:r w:rsidRPr="00D46E53">
              <w:rPr>
                <w:rFonts w:asciiTheme="minorHAnsi" w:hAnsiTheme="minorHAnsi" w:cs="Calibri"/>
                <w:b w:val="0"/>
                <w:color w:val="000000"/>
                <w:sz w:val="22"/>
                <w:szCs w:val="22"/>
              </w:rPr>
              <w:t>@</w:t>
            </w:r>
            <w:r w:rsidRPr="00D46E53">
              <w:rPr>
                <w:rFonts w:asciiTheme="minorHAnsi" w:hAnsiTheme="minorHAnsi" w:cs="Calibri"/>
                <w:b w:val="0"/>
                <w:color w:val="000000"/>
                <w:sz w:val="22"/>
                <w:szCs w:val="22"/>
                <w:lang w:val="en-US"/>
              </w:rPr>
              <w:t>dipe</w:t>
            </w:r>
            <w:r w:rsidRPr="00D46E53">
              <w:rPr>
                <w:rFonts w:asciiTheme="minorHAnsi" w:hAnsiTheme="minorHAnsi" w:cs="Calibri"/>
                <w:b w:val="0"/>
                <w:color w:val="000000"/>
                <w:sz w:val="22"/>
                <w:szCs w:val="22"/>
              </w:rPr>
              <w:t>-</w:t>
            </w:r>
            <w:r w:rsidRPr="00D46E53">
              <w:rPr>
                <w:rFonts w:asciiTheme="minorHAnsi" w:hAnsiTheme="minorHAnsi" w:cs="Calibri"/>
                <w:b w:val="0"/>
                <w:color w:val="000000"/>
                <w:sz w:val="22"/>
                <w:szCs w:val="22"/>
                <w:lang w:val="en-US"/>
              </w:rPr>
              <w:t>a</w:t>
            </w:r>
            <w:r w:rsidRPr="00D46E53">
              <w:rPr>
                <w:rFonts w:asciiTheme="minorHAnsi" w:hAnsiTheme="minorHAnsi" w:cs="Calibri"/>
                <w:b w:val="0"/>
                <w:color w:val="000000"/>
                <w:sz w:val="22"/>
                <w:szCs w:val="22"/>
              </w:rPr>
              <w:t>.</w:t>
            </w:r>
            <w:r w:rsidRPr="00D46E53">
              <w:rPr>
                <w:rFonts w:asciiTheme="minorHAnsi" w:hAnsiTheme="minorHAnsi" w:cs="Calibri"/>
                <w:b w:val="0"/>
                <w:color w:val="000000"/>
                <w:sz w:val="22"/>
                <w:szCs w:val="22"/>
                <w:lang w:val="en-US"/>
              </w:rPr>
              <w:t>thess</w:t>
            </w:r>
            <w:r w:rsidRPr="00D46E53">
              <w:rPr>
                <w:rFonts w:asciiTheme="minorHAnsi" w:hAnsiTheme="minorHAnsi" w:cs="Calibri"/>
                <w:b w:val="0"/>
                <w:color w:val="000000"/>
                <w:sz w:val="22"/>
                <w:szCs w:val="22"/>
              </w:rPr>
              <w:t>.</w:t>
            </w:r>
            <w:r w:rsidRPr="00D46E53">
              <w:rPr>
                <w:rFonts w:asciiTheme="minorHAnsi" w:hAnsiTheme="minorHAnsi" w:cs="Calibri"/>
                <w:b w:val="0"/>
                <w:color w:val="000000"/>
                <w:sz w:val="22"/>
                <w:szCs w:val="22"/>
                <w:lang w:val="en-US"/>
              </w:rPr>
              <w:t>sch</w:t>
            </w:r>
            <w:r w:rsidRPr="00D46E53">
              <w:rPr>
                <w:rFonts w:asciiTheme="minorHAnsi" w:hAnsiTheme="minorHAnsi" w:cs="Calibri"/>
                <w:b w:val="0"/>
                <w:color w:val="000000"/>
                <w:sz w:val="22"/>
                <w:szCs w:val="22"/>
              </w:rPr>
              <w:t>.</w:t>
            </w:r>
            <w:r w:rsidRPr="00D46E53">
              <w:rPr>
                <w:rFonts w:asciiTheme="minorHAnsi" w:hAnsiTheme="minorHAnsi" w:cs="Calibri"/>
                <w:b w:val="0"/>
                <w:color w:val="000000"/>
                <w:sz w:val="22"/>
                <w:szCs w:val="22"/>
                <w:lang w:val="en-US"/>
              </w:rPr>
              <w:t>gr</w:t>
            </w:r>
          </w:p>
        </w:tc>
      </w:tr>
    </w:tbl>
    <w:p w:rsidR="000F56B5" w:rsidRPr="00D46E53" w:rsidRDefault="000F56B5">
      <w:pPr>
        <w:rPr>
          <w:rFonts w:asciiTheme="minorHAnsi" w:hAnsiTheme="minorHAnsi"/>
        </w:rPr>
      </w:pPr>
      <w:r w:rsidRPr="00D46E53">
        <w:br w:type="column"/>
      </w:r>
    </w:p>
    <w:p w:rsidR="000F56B5" w:rsidRPr="00D46E53" w:rsidRDefault="000F56B5">
      <w:pPr>
        <w:pStyle w:val="10"/>
        <w:ind w:left="0" w:right="-110"/>
        <w:rPr>
          <w:rFonts w:asciiTheme="minorHAnsi" w:hAnsiTheme="minorHAnsi" w:cs="Calibri"/>
        </w:rPr>
      </w:pPr>
    </w:p>
    <w:p w:rsidR="000F56B5" w:rsidRPr="00D46E53" w:rsidRDefault="000F56B5">
      <w:pPr>
        <w:pStyle w:val="10"/>
        <w:ind w:left="0" w:right="-110"/>
        <w:rPr>
          <w:rFonts w:asciiTheme="minorHAnsi" w:hAnsiTheme="minorHAnsi" w:cs="Calibri"/>
        </w:rPr>
      </w:pPr>
    </w:p>
    <w:p w:rsidR="000F56B5" w:rsidRPr="00D46E53" w:rsidRDefault="000F56B5">
      <w:pPr>
        <w:spacing w:line="276" w:lineRule="auto"/>
        <w:rPr>
          <w:rFonts w:asciiTheme="minorHAnsi" w:hAnsiTheme="minorHAnsi"/>
        </w:rPr>
      </w:pPr>
      <w:r w:rsidRPr="00D46E53">
        <w:rPr>
          <w:rFonts w:asciiTheme="minorHAnsi" w:hAnsiTheme="minorHAnsi" w:cs="Calibri"/>
          <w:sz w:val="22"/>
          <w:szCs w:val="22"/>
        </w:rPr>
        <w:tab/>
        <w:t>Θεσσαλονίκη,</w:t>
      </w:r>
      <w:r w:rsidR="002B6258" w:rsidRPr="00D46E53">
        <w:rPr>
          <w:rFonts w:asciiTheme="minorHAnsi" w:hAnsiTheme="minorHAnsi" w:cs="Calibri"/>
          <w:sz w:val="22"/>
          <w:szCs w:val="22"/>
        </w:rPr>
        <w:t xml:space="preserve"> </w:t>
      </w:r>
      <w:r w:rsidR="006E3BD6" w:rsidRPr="0077740F">
        <w:rPr>
          <w:rFonts w:asciiTheme="minorHAnsi" w:hAnsiTheme="minorHAnsi" w:cs="Calibri"/>
          <w:sz w:val="22"/>
          <w:szCs w:val="22"/>
        </w:rPr>
        <w:t>05</w:t>
      </w:r>
      <w:r w:rsidR="006E3BD6">
        <w:rPr>
          <w:rFonts w:asciiTheme="minorHAnsi" w:hAnsiTheme="minorHAnsi" w:cs="Calibri"/>
          <w:sz w:val="22"/>
          <w:szCs w:val="22"/>
        </w:rPr>
        <w:t>-1</w:t>
      </w:r>
      <w:r w:rsidR="006E3BD6" w:rsidRPr="0077740F">
        <w:rPr>
          <w:rFonts w:asciiTheme="minorHAnsi" w:hAnsiTheme="minorHAnsi" w:cs="Calibri"/>
          <w:sz w:val="22"/>
          <w:szCs w:val="22"/>
        </w:rPr>
        <w:t>2</w:t>
      </w:r>
      <w:r w:rsidR="00D46E53">
        <w:rPr>
          <w:rFonts w:asciiTheme="minorHAnsi" w:hAnsiTheme="minorHAnsi" w:cs="Calibri"/>
          <w:sz w:val="22"/>
          <w:szCs w:val="22"/>
        </w:rPr>
        <w:t>-202</w:t>
      </w:r>
      <w:r w:rsidR="005F7191">
        <w:rPr>
          <w:rFonts w:asciiTheme="minorHAnsi" w:hAnsiTheme="minorHAnsi" w:cs="Calibri"/>
          <w:sz w:val="22"/>
          <w:szCs w:val="22"/>
        </w:rPr>
        <w:t>4</w:t>
      </w:r>
    </w:p>
    <w:p w:rsidR="000F56B5" w:rsidRPr="00D46E53" w:rsidRDefault="000F56B5">
      <w:pPr>
        <w:spacing w:line="276" w:lineRule="auto"/>
        <w:ind w:right="-110"/>
        <w:rPr>
          <w:rFonts w:asciiTheme="minorHAnsi" w:hAnsiTheme="minorHAnsi"/>
        </w:rPr>
      </w:pPr>
      <w:r w:rsidRPr="00D46E53">
        <w:rPr>
          <w:rFonts w:asciiTheme="minorHAnsi" w:hAnsiTheme="minorHAnsi" w:cs="Calibri"/>
          <w:sz w:val="22"/>
          <w:szCs w:val="22"/>
        </w:rPr>
        <w:tab/>
        <w:t xml:space="preserve">Αρ. </w:t>
      </w:r>
      <w:proofErr w:type="spellStart"/>
      <w:r w:rsidRPr="00D46E53">
        <w:rPr>
          <w:rFonts w:asciiTheme="minorHAnsi" w:hAnsiTheme="minorHAnsi" w:cs="Calibri"/>
          <w:sz w:val="22"/>
          <w:szCs w:val="22"/>
        </w:rPr>
        <w:t>Πρωτ</w:t>
      </w:r>
      <w:proofErr w:type="spellEnd"/>
      <w:r w:rsidRPr="00D46E53">
        <w:rPr>
          <w:rFonts w:asciiTheme="minorHAnsi" w:hAnsiTheme="minorHAnsi" w:cs="Calibri"/>
          <w:sz w:val="22"/>
          <w:szCs w:val="22"/>
        </w:rPr>
        <w:t xml:space="preserve">.: </w:t>
      </w:r>
      <w:r w:rsidR="00D46E53">
        <w:rPr>
          <w:rFonts w:asciiTheme="minorHAnsi" w:hAnsiTheme="minorHAnsi" w:cs="Calibri"/>
          <w:sz w:val="22"/>
          <w:szCs w:val="22"/>
        </w:rPr>
        <w:t>ΔΥ</w:t>
      </w:r>
    </w:p>
    <w:p w:rsidR="000F56B5" w:rsidRPr="00D46E53" w:rsidRDefault="000F56B5">
      <w:pPr>
        <w:pStyle w:val="10"/>
        <w:ind w:left="0" w:right="-110"/>
        <w:jc w:val="left"/>
        <w:rPr>
          <w:rFonts w:asciiTheme="minorHAnsi" w:hAnsiTheme="minorHAnsi"/>
        </w:rPr>
      </w:pPr>
    </w:p>
    <w:p w:rsidR="000F56B5" w:rsidRPr="00D46E53" w:rsidRDefault="000F56B5">
      <w:pPr>
        <w:pStyle w:val="10"/>
        <w:ind w:left="0" w:right="-110"/>
        <w:jc w:val="left"/>
        <w:rPr>
          <w:rFonts w:asciiTheme="minorHAnsi" w:hAnsiTheme="minorHAnsi"/>
        </w:rPr>
      </w:pPr>
    </w:p>
    <w:p w:rsidR="000F56B5" w:rsidRPr="00D46E53" w:rsidRDefault="000F56B5">
      <w:pPr>
        <w:spacing w:line="276" w:lineRule="auto"/>
        <w:ind w:right="-110"/>
        <w:jc w:val="center"/>
        <w:rPr>
          <w:rFonts w:asciiTheme="minorHAnsi" w:hAnsiTheme="minorHAnsi"/>
        </w:rPr>
      </w:pPr>
    </w:p>
    <w:p w:rsidR="000F56B5" w:rsidRPr="00D46E53" w:rsidRDefault="000F56B5">
      <w:pPr>
        <w:spacing w:line="276" w:lineRule="auto"/>
        <w:ind w:right="-110"/>
        <w:jc w:val="center"/>
        <w:rPr>
          <w:rFonts w:asciiTheme="minorHAnsi" w:hAnsiTheme="minorHAnsi"/>
        </w:rPr>
      </w:pPr>
    </w:p>
    <w:p w:rsidR="000F56B5" w:rsidRPr="00D46E53" w:rsidRDefault="000F56B5">
      <w:pPr>
        <w:spacing w:line="276" w:lineRule="auto"/>
        <w:ind w:right="-110"/>
        <w:jc w:val="center"/>
        <w:rPr>
          <w:rFonts w:asciiTheme="minorHAnsi" w:hAnsiTheme="minorHAnsi"/>
        </w:rPr>
      </w:pPr>
    </w:p>
    <w:p w:rsidR="000F56B5" w:rsidRPr="00D46E53" w:rsidRDefault="000F56B5">
      <w:pPr>
        <w:rPr>
          <w:rFonts w:asciiTheme="minorHAnsi" w:hAnsiTheme="minorHAnsi"/>
        </w:rPr>
        <w:sectPr w:rsidR="000F56B5" w:rsidRPr="00D46E53">
          <w:pgSz w:w="11906" w:h="16838"/>
          <w:pgMar w:top="1134" w:right="1134" w:bottom="1134" w:left="1134" w:header="720" w:footer="720" w:gutter="0"/>
          <w:cols w:num="2" w:space="282"/>
          <w:docGrid w:linePitch="360"/>
        </w:sectPr>
      </w:pPr>
    </w:p>
    <w:p w:rsidR="000F56B5" w:rsidRPr="00D46E53" w:rsidRDefault="000F56B5" w:rsidP="00DD59B8">
      <w:pPr>
        <w:pStyle w:val="10"/>
        <w:ind w:left="0"/>
        <w:jc w:val="left"/>
        <w:rPr>
          <w:rFonts w:asciiTheme="minorHAnsi" w:hAnsiTheme="minorHAnsi"/>
        </w:rPr>
      </w:pPr>
    </w:p>
    <w:p w:rsidR="00D46E53" w:rsidRPr="00D46E53" w:rsidRDefault="0090539B" w:rsidP="0090539B">
      <w:pPr>
        <w:pStyle w:val="10"/>
        <w:ind w:left="0"/>
        <w:jc w:val="left"/>
        <w:rPr>
          <w:rFonts w:asciiTheme="minorHAnsi" w:eastAsia="Times New Roman" w:hAnsiTheme="minorHAnsi" w:cs="Times New Roman"/>
          <w:b w:val="0"/>
          <w:bCs/>
          <w:sz w:val="36"/>
          <w:szCs w:val="36"/>
          <w:lang w:eastAsia="el-GR"/>
        </w:rPr>
      </w:pPr>
      <w:r>
        <w:rPr>
          <w:rFonts w:asciiTheme="minorHAnsi" w:eastAsia="Times New Roman" w:hAnsiTheme="minorHAnsi" w:cs="Times New Roman"/>
          <w:b w:val="0"/>
          <w:bCs/>
          <w:sz w:val="36"/>
          <w:szCs w:val="36"/>
          <w:lang w:eastAsia="el-GR"/>
        </w:rPr>
        <w:t xml:space="preserve">      </w:t>
      </w:r>
      <w:r w:rsidR="00D46E53" w:rsidRPr="00D46E53">
        <w:rPr>
          <w:rFonts w:asciiTheme="minorHAnsi" w:eastAsia="Times New Roman" w:hAnsiTheme="minorHAnsi" w:cs="Times New Roman"/>
          <w:b w:val="0"/>
          <w:bCs/>
          <w:sz w:val="36"/>
          <w:szCs w:val="36"/>
          <w:lang w:eastAsia="el-GR"/>
        </w:rPr>
        <w:t>Ανακοίνωση Πινάκων Μεταθέσεων</w:t>
      </w:r>
      <w:r w:rsidR="00DC4F4B">
        <w:rPr>
          <w:rFonts w:asciiTheme="minorHAnsi" w:eastAsia="Times New Roman" w:hAnsiTheme="minorHAnsi" w:cs="Times New Roman"/>
          <w:b w:val="0"/>
          <w:bCs/>
          <w:sz w:val="36"/>
          <w:szCs w:val="36"/>
          <w:lang w:eastAsia="el-GR"/>
        </w:rPr>
        <w:t xml:space="preserve"> ΕΕΠ-ΕΒΠ</w:t>
      </w:r>
      <w:r w:rsidR="00A63A28">
        <w:rPr>
          <w:rFonts w:asciiTheme="minorHAnsi" w:eastAsia="Times New Roman" w:hAnsiTheme="minorHAnsi" w:cs="Times New Roman"/>
          <w:b w:val="0"/>
          <w:bCs/>
          <w:sz w:val="36"/>
          <w:szCs w:val="36"/>
          <w:lang w:eastAsia="el-GR"/>
        </w:rPr>
        <w:t>_2024-2025</w:t>
      </w:r>
    </w:p>
    <w:p w:rsidR="00D46E53" w:rsidRDefault="00D46E53" w:rsidP="00D46E53">
      <w:pPr>
        <w:pStyle w:val="Default"/>
        <w:jc w:val="both"/>
        <w:rPr>
          <w:rFonts w:asciiTheme="minorHAnsi" w:eastAsia="Times New Roman" w:hAnsiTheme="minorHAnsi" w:cs="Times New Roman"/>
          <w:sz w:val="22"/>
          <w:szCs w:val="22"/>
          <w:lang w:eastAsia="el-GR"/>
        </w:rPr>
      </w:pPr>
    </w:p>
    <w:p w:rsidR="00D46E53" w:rsidRPr="00CC1A3A" w:rsidRDefault="00CC1A3A" w:rsidP="00CC1A3A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9862B1">
        <w:rPr>
          <w:rFonts w:asciiTheme="minorHAnsi" w:eastAsia="Times New Roman" w:hAnsiTheme="minorHAnsi" w:cs="Times New Roman"/>
          <w:b/>
          <w:lang w:eastAsia="el-GR"/>
        </w:rPr>
        <w:t xml:space="preserve">Α. </w:t>
      </w:r>
      <w:r w:rsidR="009D02BA">
        <w:rPr>
          <w:rFonts w:asciiTheme="minorHAnsi" w:eastAsia="Times New Roman" w:hAnsiTheme="minorHAnsi" w:cs="Times New Roman"/>
          <w:sz w:val="22"/>
          <w:szCs w:val="22"/>
          <w:lang w:eastAsia="el-GR"/>
        </w:rPr>
        <w:t xml:space="preserve">Σας ενημερώνουμε ότι </w:t>
      </w:r>
      <w:r w:rsidR="00851E30">
        <w:rPr>
          <w:rFonts w:asciiTheme="minorHAnsi" w:eastAsia="Times New Roman" w:hAnsiTheme="minorHAnsi" w:cs="Times New Roman"/>
          <w:sz w:val="22"/>
          <w:szCs w:val="22"/>
          <w:lang w:eastAsia="el-GR"/>
        </w:rPr>
        <w:t>αναρτήθηκαν</w:t>
      </w:r>
      <w:r w:rsidR="009D02BA">
        <w:rPr>
          <w:rFonts w:asciiTheme="minorHAnsi" w:eastAsia="Times New Roman" w:hAnsiTheme="minorHAnsi" w:cs="Times New Roman"/>
          <w:sz w:val="22"/>
          <w:szCs w:val="22"/>
          <w:lang w:eastAsia="el-GR"/>
        </w:rPr>
        <w:t xml:space="preserve"> ο</w:t>
      </w:r>
      <w:r w:rsidR="00851E30">
        <w:rPr>
          <w:rFonts w:asciiTheme="minorHAnsi" w:eastAsia="Times New Roman" w:hAnsiTheme="minorHAnsi" w:cs="Times New Roman"/>
          <w:sz w:val="22"/>
          <w:szCs w:val="22"/>
          <w:lang w:eastAsia="el-GR"/>
        </w:rPr>
        <w:t>ι πίνακε</w:t>
      </w:r>
      <w:r w:rsidR="009D02BA">
        <w:rPr>
          <w:rFonts w:asciiTheme="minorHAnsi" w:eastAsia="Times New Roman" w:hAnsiTheme="minorHAnsi" w:cs="Times New Roman"/>
          <w:sz w:val="22"/>
          <w:szCs w:val="22"/>
          <w:lang w:eastAsia="el-GR"/>
        </w:rPr>
        <w:t>ς</w:t>
      </w:r>
      <w:r w:rsidR="00D46E53" w:rsidRPr="00D46E53">
        <w:rPr>
          <w:rFonts w:asciiTheme="minorHAnsi" w:eastAsia="Times New Roman" w:hAnsiTheme="minorHAnsi" w:cs="Times New Roman"/>
          <w:sz w:val="22"/>
          <w:szCs w:val="22"/>
          <w:lang w:eastAsia="el-GR"/>
        </w:rPr>
        <w:t xml:space="preserve"> </w:t>
      </w:r>
      <w:proofErr w:type="spellStart"/>
      <w:r w:rsidR="00D46E53" w:rsidRPr="00D46E53">
        <w:rPr>
          <w:rFonts w:asciiTheme="minorHAnsi" w:eastAsia="Times New Roman" w:hAnsiTheme="minorHAnsi" w:cs="Times New Roman"/>
          <w:sz w:val="22"/>
          <w:szCs w:val="22"/>
          <w:lang w:eastAsia="el-GR"/>
        </w:rPr>
        <w:t>μοριοδότησης</w:t>
      </w:r>
      <w:proofErr w:type="spellEnd"/>
      <w:r w:rsidR="00D46E53" w:rsidRPr="00D46E53">
        <w:rPr>
          <w:rFonts w:asciiTheme="minorHAnsi" w:eastAsia="Times New Roman" w:hAnsiTheme="minorHAnsi" w:cs="Times New Roman"/>
          <w:sz w:val="22"/>
          <w:szCs w:val="22"/>
          <w:lang w:eastAsia="el-GR"/>
        </w:rPr>
        <w:t xml:space="preserve"> </w:t>
      </w:r>
      <w:r w:rsidR="00851E30">
        <w:rPr>
          <w:rFonts w:asciiTheme="minorHAnsi" w:hAnsiTheme="minorHAnsi"/>
          <w:sz w:val="22"/>
          <w:szCs w:val="22"/>
        </w:rPr>
        <w:t>για τις ακόλουθες  κατηγορίες</w:t>
      </w:r>
      <w:r w:rsidR="00D46E53" w:rsidRPr="00D46E53">
        <w:rPr>
          <w:rFonts w:asciiTheme="minorHAnsi" w:hAnsiTheme="minorHAnsi"/>
          <w:sz w:val="22"/>
          <w:szCs w:val="22"/>
        </w:rPr>
        <w:t>:</w:t>
      </w:r>
    </w:p>
    <w:p w:rsidR="00D46E53" w:rsidRDefault="007759DB" w:rsidP="00E9236A">
      <w:pPr>
        <w:numPr>
          <w:ilvl w:val="0"/>
          <w:numId w:val="4"/>
        </w:numPr>
        <w:suppressAutoHyphens w:val="0"/>
        <w:spacing w:before="100" w:beforeAutospacing="1" w:after="100" w:afterAutospacing="1"/>
        <w:ind w:left="0"/>
        <w:jc w:val="both"/>
        <w:rPr>
          <w:rFonts w:asciiTheme="minorHAnsi" w:eastAsia="Times New Roman" w:hAnsiTheme="minorHAnsi" w:cs="Times New Roman"/>
          <w:sz w:val="22"/>
          <w:szCs w:val="22"/>
          <w:lang w:eastAsia="el-GR"/>
        </w:rPr>
      </w:pPr>
      <w:r>
        <w:rPr>
          <w:rFonts w:asciiTheme="minorHAnsi" w:eastAsia="Times New Roman" w:hAnsiTheme="minorHAnsi" w:cs="Times New Roman"/>
          <w:sz w:val="22"/>
          <w:szCs w:val="22"/>
          <w:lang w:eastAsia="el-GR"/>
        </w:rPr>
        <w:t>Α</w:t>
      </w:r>
      <w:r w:rsidR="00487360">
        <w:rPr>
          <w:rFonts w:asciiTheme="minorHAnsi" w:eastAsia="Times New Roman" w:hAnsiTheme="minorHAnsi" w:cs="Times New Roman"/>
          <w:sz w:val="22"/>
          <w:szCs w:val="22"/>
          <w:lang w:eastAsia="el-GR"/>
        </w:rPr>
        <w:t>ΙΤΗΣΗ ΓΙΑ</w:t>
      </w:r>
      <w:r w:rsidR="002852F7">
        <w:rPr>
          <w:rFonts w:asciiTheme="minorHAnsi" w:eastAsia="Times New Roman" w:hAnsiTheme="minorHAnsi" w:cs="Times New Roman"/>
          <w:sz w:val="22"/>
          <w:szCs w:val="22"/>
          <w:lang w:eastAsia="el-GR"/>
        </w:rPr>
        <w:t xml:space="preserve"> ΜΕΤΑΘΕΣΗ</w:t>
      </w:r>
      <w:r w:rsidR="00E9236A">
        <w:rPr>
          <w:rFonts w:asciiTheme="minorHAnsi" w:eastAsia="Times New Roman" w:hAnsiTheme="minorHAnsi" w:cs="Times New Roman"/>
          <w:sz w:val="22"/>
          <w:szCs w:val="22"/>
          <w:lang w:eastAsia="el-GR"/>
        </w:rPr>
        <w:t xml:space="preserve"> ΕΕΠ-ΕΒΠ</w:t>
      </w:r>
      <w:r w:rsidR="00B43439">
        <w:rPr>
          <w:rFonts w:asciiTheme="minorHAnsi" w:eastAsia="Times New Roman" w:hAnsiTheme="minorHAnsi" w:cs="Times New Roman"/>
          <w:sz w:val="22"/>
          <w:szCs w:val="22"/>
          <w:lang w:eastAsia="el-GR"/>
        </w:rPr>
        <w:t xml:space="preserve">  - 006. ΕΕΠ-ΕΒΠ</w:t>
      </w:r>
    </w:p>
    <w:p w:rsidR="00236981" w:rsidRPr="00E9236A" w:rsidRDefault="00236981" w:rsidP="00E9236A">
      <w:pPr>
        <w:numPr>
          <w:ilvl w:val="0"/>
          <w:numId w:val="4"/>
        </w:numPr>
        <w:suppressAutoHyphens w:val="0"/>
        <w:spacing w:before="100" w:beforeAutospacing="1" w:after="100" w:afterAutospacing="1"/>
        <w:ind w:left="0"/>
        <w:jc w:val="both"/>
        <w:rPr>
          <w:rFonts w:asciiTheme="minorHAnsi" w:eastAsia="Times New Roman" w:hAnsiTheme="minorHAnsi" w:cs="Times New Roman"/>
          <w:sz w:val="22"/>
          <w:szCs w:val="22"/>
          <w:lang w:eastAsia="el-GR"/>
        </w:rPr>
      </w:pPr>
      <w:r>
        <w:rPr>
          <w:rFonts w:asciiTheme="minorHAnsi" w:eastAsia="Times New Roman" w:hAnsiTheme="minorHAnsi" w:cs="Times New Roman"/>
          <w:sz w:val="22"/>
          <w:szCs w:val="22"/>
          <w:lang w:eastAsia="el-GR"/>
        </w:rPr>
        <w:t>ΑΙΤΗΣΗ ΓΙΑ ΜΕΤΑΘΕΣΗ</w:t>
      </w:r>
      <w:r w:rsidR="002852F7">
        <w:rPr>
          <w:rFonts w:asciiTheme="minorHAnsi" w:eastAsia="Times New Roman" w:hAnsiTheme="minorHAnsi" w:cs="Times New Roman"/>
          <w:sz w:val="22"/>
          <w:szCs w:val="22"/>
          <w:lang w:eastAsia="el-GR"/>
        </w:rPr>
        <w:t xml:space="preserve"> ΕΕΠ-ΕΒΠ ΜΕ ΕΝΓ/ΕΓΒ – 006. ΕΕΠ-ΕΒΠ_ΚΤ</w:t>
      </w:r>
      <w:r>
        <w:rPr>
          <w:rFonts w:asciiTheme="minorHAnsi" w:eastAsia="Times New Roman" w:hAnsiTheme="minorHAnsi" w:cs="Times New Roman"/>
          <w:sz w:val="22"/>
          <w:szCs w:val="22"/>
          <w:lang w:eastAsia="el-GR"/>
        </w:rPr>
        <w:t xml:space="preserve"> </w:t>
      </w:r>
    </w:p>
    <w:p w:rsidR="00D46E53" w:rsidRPr="007F798D" w:rsidRDefault="008B37F9" w:rsidP="007F798D">
      <w:pPr>
        <w:spacing w:before="100" w:beforeAutospacing="1" w:after="100" w:afterAutospacing="1"/>
        <w:jc w:val="both"/>
        <w:rPr>
          <w:rFonts w:asciiTheme="minorHAnsi" w:eastAsia="Times New Roman" w:hAnsiTheme="minorHAnsi" w:cs="Times New Roman"/>
          <w:b/>
          <w:u w:val="single"/>
          <w:lang w:eastAsia="el-GR"/>
        </w:rPr>
      </w:pPr>
      <w:r>
        <w:rPr>
          <w:rFonts w:asciiTheme="minorHAnsi" w:eastAsia="Times New Roman" w:hAnsiTheme="minorHAnsi" w:cs="Times New Roman"/>
          <w:b/>
          <w:u w:val="single"/>
          <w:lang w:eastAsia="el-GR"/>
        </w:rPr>
        <w:t xml:space="preserve">Ενστάσεις </w:t>
      </w:r>
      <w:r w:rsidR="00367107">
        <w:rPr>
          <w:rFonts w:asciiTheme="minorHAnsi" w:eastAsia="Times New Roman" w:hAnsiTheme="minorHAnsi" w:cs="Times New Roman"/>
          <w:b/>
          <w:u w:val="single"/>
          <w:lang w:eastAsia="el-GR"/>
        </w:rPr>
        <w:t xml:space="preserve"> δύναται να υποβλη</w:t>
      </w:r>
      <w:r w:rsidR="00062549">
        <w:rPr>
          <w:rFonts w:asciiTheme="minorHAnsi" w:eastAsia="Times New Roman" w:hAnsiTheme="minorHAnsi" w:cs="Times New Roman"/>
          <w:b/>
          <w:u w:val="single"/>
          <w:lang w:eastAsia="el-GR"/>
        </w:rPr>
        <w:t>θούν από 05-12-2024 μέχρι και 10</w:t>
      </w:r>
      <w:r w:rsidR="00367107">
        <w:rPr>
          <w:rFonts w:asciiTheme="minorHAnsi" w:eastAsia="Times New Roman" w:hAnsiTheme="minorHAnsi" w:cs="Times New Roman"/>
          <w:b/>
          <w:u w:val="single"/>
          <w:lang w:eastAsia="el-GR"/>
        </w:rPr>
        <w:t>-12</w:t>
      </w:r>
      <w:r w:rsidR="00062549">
        <w:rPr>
          <w:rFonts w:asciiTheme="minorHAnsi" w:eastAsia="Times New Roman" w:hAnsiTheme="minorHAnsi" w:cs="Times New Roman"/>
          <w:b/>
          <w:u w:val="single"/>
          <w:lang w:eastAsia="el-GR"/>
        </w:rPr>
        <w:t>-2024</w:t>
      </w:r>
    </w:p>
    <w:p w:rsidR="00CC1A3A" w:rsidRPr="00CC1A3A" w:rsidRDefault="00CC1A3A" w:rsidP="00CC1A3A">
      <w:pPr>
        <w:pStyle w:val="Default"/>
        <w:jc w:val="both"/>
        <w:rPr>
          <w:rFonts w:asciiTheme="minorHAnsi" w:eastAsia="Times New Roman" w:hAnsiTheme="minorHAnsi" w:cs="Times New Roman"/>
          <w:sz w:val="22"/>
          <w:szCs w:val="22"/>
          <w:lang w:eastAsia="el-GR"/>
        </w:rPr>
      </w:pPr>
    </w:p>
    <w:p w:rsidR="00D46E53" w:rsidRDefault="00D022A6" w:rsidP="00CC1A3A">
      <w:pPr>
        <w:pStyle w:val="Default"/>
        <w:jc w:val="both"/>
        <w:rPr>
          <w:rFonts w:asciiTheme="minorHAnsi" w:eastAsia="Times New Roman" w:hAnsiTheme="minorHAnsi" w:cs="Times New Roman"/>
          <w:sz w:val="22"/>
          <w:szCs w:val="22"/>
          <w:lang w:eastAsia="el-GR"/>
        </w:rPr>
      </w:pPr>
      <w:r>
        <w:rPr>
          <w:rFonts w:asciiTheme="minorHAnsi" w:eastAsia="Times New Roman" w:hAnsiTheme="minorHAnsi" w:cs="Times New Roman"/>
          <w:b/>
          <w:lang w:eastAsia="el-GR"/>
        </w:rPr>
        <w:t>Β</w:t>
      </w:r>
      <w:r w:rsidR="00CC1A3A" w:rsidRPr="009862B1">
        <w:rPr>
          <w:rFonts w:asciiTheme="minorHAnsi" w:eastAsia="Times New Roman" w:hAnsiTheme="minorHAnsi" w:cs="Times New Roman"/>
          <w:b/>
          <w:lang w:eastAsia="el-GR"/>
        </w:rPr>
        <w:t>.</w:t>
      </w:r>
      <w:r w:rsidR="00CC1A3A">
        <w:rPr>
          <w:rFonts w:asciiTheme="minorHAnsi" w:eastAsia="Times New Roman" w:hAnsiTheme="minorHAnsi" w:cs="Times New Roman"/>
          <w:sz w:val="22"/>
          <w:szCs w:val="22"/>
          <w:lang w:eastAsia="el-GR"/>
        </w:rPr>
        <w:t xml:space="preserve">  </w:t>
      </w:r>
      <w:r w:rsidR="00D46E53" w:rsidRPr="00CC1A3A">
        <w:rPr>
          <w:rFonts w:asciiTheme="minorHAnsi" w:eastAsia="Times New Roman" w:hAnsiTheme="minorHAnsi" w:cs="Times New Roman"/>
          <w:sz w:val="22"/>
          <w:szCs w:val="22"/>
          <w:lang w:eastAsia="el-GR"/>
        </w:rPr>
        <w:t>Σχετικά με τις αιτήσεις που αφορούν σε: α) Α</w:t>
      </w:r>
      <w:r>
        <w:rPr>
          <w:rFonts w:asciiTheme="minorHAnsi" w:eastAsia="Times New Roman" w:hAnsiTheme="minorHAnsi" w:cs="Times New Roman"/>
          <w:sz w:val="22"/>
          <w:szCs w:val="22"/>
          <w:lang w:eastAsia="el-GR"/>
        </w:rPr>
        <w:t>ΙΤΗΣΗ ΓΙΑ ΜΕΤΑΘΕΣΗ ΕΕΠ-ΕΒΠ</w:t>
      </w:r>
      <w:r w:rsidR="00D46E53" w:rsidRPr="00CC1A3A">
        <w:rPr>
          <w:rFonts w:asciiTheme="minorHAnsi" w:eastAsia="Times New Roman" w:hAnsiTheme="minorHAnsi" w:cs="Times New Roman"/>
          <w:sz w:val="22"/>
          <w:szCs w:val="22"/>
          <w:lang w:eastAsia="el-GR"/>
        </w:rPr>
        <w:t xml:space="preserve"> ΓΙΑ ΒΕΛΤΙΩΣΗ Ή ΓΙΑ ΟΡΙΣΤΙΚΗ ΤΟΠΟΘΕΤΗΣΗ -</w:t>
      </w:r>
      <w:r>
        <w:rPr>
          <w:rFonts w:asciiTheme="minorHAnsi" w:eastAsia="Times New Roman" w:hAnsiTheme="minorHAnsi" w:cs="Times New Roman"/>
          <w:sz w:val="22"/>
          <w:szCs w:val="22"/>
          <w:lang w:eastAsia="el-GR"/>
        </w:rPr>
        <w:t xml:space="preserve">  007 ΕΕΠ-ΕΒΠ_Β01</w:t>
      </w:r>
      <w:r w:rsidR="00D46E53" w:rsidRPr="00CC1A3A">
        <w:rPr>
          <w:rFonts w:asciiTheme="minorHAnsi" w:eastAsia="Times New Roman" w:hAnsiTheme="minorHAnsi" w:cs="Times New Roman"/>
          <w:sz w:val="22"/>
          <w:szCs w:val="22"/>
          <w:lang w:eastAsia="el-GR"/>
        </w:rPr>
        <w:t xml:space="preserve"> οι πίνακες θα αναρτηθούν σε μεταγενέστερο χρόνο.</w:t>
      </w:r>
    </w:p>
    <w:p w:rsidR="00CD2730" w:rsidRDefault="00CD2730" w:rsidP="00CC1A3A">
      <w:pPr>
        <w:pStyle w:val="Default"/>
        <w:jc w:val="both"/>
        <w:rPr>
          <w:rFonts w:asciiTheme="minorHAnsi" w:eastAsia="Times New Roman" w:hAnsiTheme="minorHAnsi" w:cs="Times New Roman"/>
          <w:sz w:val="22"/>
          <w:szCs w:val="22"/>
          <w:lang w:eastAsia="el-GR"/>
        </w:rPr>
      </w:pPr>
    </w:p>
    <w:p w:rsidR="00CD2730" w:rsidRPr="00CC1A3A" w:rsidRDefault="00CD2730" w:rsidP="00CC1A3A">
      <w:pPr>
        <w:pStyle w:val="Default"/>
        <w:jc w:val="both"/>
        <w:rPr>
          <w:rFonts w:asciiTheme="minorHAnsi" w:eastAsia="Times New Roman" w:hAnsiTheme="minorHAnsi" w:cs="Times New Roman"/>
          <w:sz w:val="22"/>
          <w:szCs w:val="22"/>
          <w:lang w:eastAsia="el-GR"/>
        </w:rPr>
      </w:pPr>
    </w:p>
    <w:p w:rsidR="00D46E53" w:rsidRPr="00D46E53" w:rsidRDefault="009819C7" w:rsidP="009819C7">
      <w:pPr>
        <w:ind w:left="5669" w:right="-57"/>
        <w:rPr>
          <w:b/>
          <w:sz w:val="22"/>
          <w:szCs w:val="22"/>
        </w:rPr>
      </w:pPr>
      <w:r w:rsidRPr="00CC1A3A">
        <w:rPr>
          <w:rFonts w:ascii="Calibri" w:hAnsi="Calibri" w:cs="Arial"/>
          <w:b/>
          <w:color w:val="000000"/>
          <w:sz w:val="22"/>
          <w:szCs w:val="22"/>
        </w:rPr>
        <w:t xml:space="preserve">                           </w:t>
      </w:r>
      <w:r w:rsidR="00D46E53" w:rsidRPr="00D46E53">
        <w:rPr>
          <w:rFonts w:ascii="Calibri" w:hAnsi="Calibri" w:cs="Arial"/>
          <w:b/>
          <w:color w:val="000000"/>
          <w:sz w:val="22"/>
          <w:szCs w:val="22"/>
        </w:rPr>
        <w:t xml:space="preserve">Ο Διευθυντής </w:t>
      </w:r>
    </w:p>
    <w:p w:rsidR="00D46E53" w:rsidRPr="00D46E53" w:rsidRDefault="00D46E53" w:rsidP="00D46E53">
      <w:pPr>
        <w:ind w:left="5040" w:firstLine="720"/>
        <w:jc w:val="center"/>
        <w:rPr>
          <w:b/>
          <w:sz w:val="22"/>
          <w:szCs w:val="22"/>
        </w:rPr>
      </w:pPr>
      <w:r w:rsidRPr="00D46E53">
        <w:rPr>
          <w:rFonts w:ascii="Calibri" w:hAnsi="Calibri" w:cs="Arial"/>
          <w:b/>
          <w:sz w:val="22"/>
          <w:szCs w:val="22"/>
        </w:rPr>
        <w:t>Π.Ε. Ανατολικής Θεσσαλονίκης</w:t>
      </w:r>
    </w:p>
    <w:p w:rsidR="00D46E53" w:rsidRPr="00D46E53" w:rsidRDefault="00D46E53" w:rsidP="00D46E53">
      <w:pPr>
        <w:rPr>
          <w:rFonts w:ascii="Calibri" w:hAnsi="Calibri" w:cs="Arial"/>
          <w:b/>
          <w:sz w:val="22"/>
          <w:szCs w:val="22"/>
        </w:rPr>
      </w:pPr>
    </w:p>
    <w:p w:rsidR="00D46E53" w:rsidRDefault="00D46E53" w:rsidP="00D46E53">
      <w:pPr>
        <w:rPr>
          <w:rFonts w:ascii="Calibri" w:hAnsi="Calibri" w:cs="Arial"/>
          <w:b/>
          <w:sz w:val="22"/>
          <w:szCs w:val="22"/>
        </w:rPr>
      </w:pPr>
    </w:p>
    <w:p w:rsidR="00D46E53" w:rsidRPr="00D46E53" w:rsidRDefault="00D46E53" w:rsidP="00D46E53">
      <w:pPr>
        <w:rPr>
          <w:rFonts w:ascii="Calibri" w:hAnsi="Calibri" w:cs="Arial"/>
          <w:b/>
          <w:sz w:val="22"/>
          <w:szCs w:val="22"/>
        </w:rPr>
      </w:pPr>
    </w:p>
    <w:p w:rsidR="00D46E53" w:rsidRPr="00D46E53" w:rsidRDefault="00D46E53" w:rsidP="00D46E53">
      <w:pPr>
        <w:rPr>
          <w:rFonts w:ascii="Calibri" w:hAnsi="Calibri" w:cs="Arial"/>
          <w:b/>
          <w:sz w:val="22"/>
          <w:szCs w:val="22"/>
        </w:rPr>
      </w:pPr>
    </w:p>
    <w:p w:rsidR="00D46E53" w:rsidRPr="00D46E53" w:rsidRDefault="009819C7" w:rsidP="00D46E53">
      <w:pPr>
        <w:ind w:left="6463"/>
        <w:rPr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    </w:t>
      </w:r>
      <w:r w:rsidR="00D46E53" w:rsidRPr="00D46E53">
        <w:rPr>
          <w:rFonts w:ascii="Calibri" w:hAnsi="Calibri" w:cs="Arial"/>
          <w:b/>
          <w:sz w:val="22"/>
          <w:szCs w:val="22"/>
        </w:rPr>
        <w:t>Ευάγγελος Κελεσίδης</w:t>
      </w:r>
    </w:p>
    <w:p w:rsidR="000F56B5" w:rsidRPr="00D46E53" w:rsidRDefault="000F56B5" w:rsidP="00D46E53">
      <w:pPr>
        <w:spacing w:line="360" w:lineRule="auto"/>
        <w:ind w:left="5726"/>
        <w:jc w:val="center"/>
        <w:rPr>
          <w:rFonts w:asciiTheme="minorHAnsi" w:hAnsiTheme="minorHAnsi"/>
        </w:rPr>
      </w:pPr>
    </w:p>
    <w:sectPr w:rsidR="000F56B5" w:rsidRPr="00D46E53" w:rsidSect="004137A1">
      <w:type w:val="continuous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  <w:sz w:val="22"/>
        <w:szCs w:val="22"/>
      </w:rPr>
    </w:lvl>
  </w:abstractNum>
  <w:abstractNum w:abstractNumId="3">
    <w:nsid w:val="26681A9E"/>
    <w:multiLevelType w:val="multilevel"/>
    <w:tmpl w:val="199E0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A501A9"/>
    <w:multiLevelType w:val="hybridMultilevel"/>
    <w:tmpl w:val="003AF0A0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C23EA"/>
    <w:multiLevelType w:val="hybridMultilevel"/>
    <w:tmpl w:val="003AF0A0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7D2413"/>
    <w:rsid w:val="00013853"/>
    <w:rsid w:val="00036F30"/>
    <w:rsid w:val="00062549"/>
    <w:rsid w:val="00064EEA"/>
    <w:rsid w:val="000822A4"/>
    <w:rsid w:val="000F56B5"/>
    <w:rsid w:val="001121F6"/>
    <w:rsid w:val="001154BB"/>
    <w:rsid w:val="00132EA8"/>
    <w:rsid w:val="00156C8D"/>
    <w:rsid w:val="001A1A40"/>
    <w:rsid w:val="001F01CB"/>
    <w:rsid w:val="00234184"/>
    <w:rsid w:val="00236981"/>
    <w:rsid w:val="00243A9E"/>
    <w:rsid w:val="002852F7"/>
    <w:rsid w:val="002B6258"/>
    <w:rsid w:val="002D6009"/>
    <w:rsid w:val="002E6D29"/>
    <w:rsid w:val="00332024"/>
    <w:rsid w:val="00340562"/>
    <w:rsid w:val="00367107"/>
    <w:rsid w:val="003A14CC"/>
    <w:rsid w:val="0040249C"/>
    <w:rsid w:val="004137A1"/>
    <w:rsid w:val="00487360"/>
    <w:rsid w:val="00490387"/>
    <w:rsid w:val="004E2050"/>
    <w:rsid w:val="005046D1"/>
    <w:rsid w:val="00586C85"/>
    <w:rsid w:val="005900CA"/>
    <w:rsid w:val="005A6AC3"/>
    <w:rsid w:val="005F7191"/>
    <w:rsid w:val="00604E71"/>
    <w:rsid w:val="00633391"/>
    <w:rsid w:val="00634346"/>
    <w:rsid w:val="00640F74"/>
    <w:rsid w:val="00644354"/>
    <w:rsid w:val="006501E1"/>
    <w:rsid w:val="00677EDA"/>
    <w:rsid w:val="00697B4E"/>
    <w:rsid w:val="006E3BD6"/>
    <w:rsid w:val="006F2ECD"/>
    <w:rsid w:val="00774E4D"/>
    <w:rsid w:val="007759DB"/>
    <w:rsid w:val="0077740F"/>
    <w:rsid w:val="00777CC6"/>
    <w:rsid w:val="007A48F7"/>
    <w:rsid w:val="007D2413"/>
    <w:rsid w:val="007F798D"/>
    <w:rsid w:val="00834C86"/>
    <w:rsid w:val="00851E30"/>
    <w:rsid w:val="00857CA2"/>
    <w:rsid w:val="008B0F8F"/>
    <w:rsid w:val="008B2E70"/>
    <w:rsid w:val="008B37F9"/>
    <w:rsid w:val="008B4887"/>
    <w:rsid w:val="008F28DA"/>
    <w:rsid w:val="0090539B"/>
    <w:rsid w:val="00936599"/>
    <w:rsid w:val="00972837"/>
    <w:rsid w:val="009819C7"/>
    <w:rsid w:val="009862B1"/>
    <w:rsid w:val="009C2B61"/>
    <w:rsid w:val="009D02BA"/>
    <w:rsid w:val="009D4A5F"/>
    <w:rsid w:val="00A44449"/>
    <w:rsid w:val="00A52A46"/>
    <w:rsid w:val="00A63A28"/>
    <w:rsid w:val="00A65319"/>
    <w:rsid w:val="00A66F13"/>
    <w:rsid w:val="00A70EF8"/>
    <w:rsid w:val="00AA1536"/>
    <w:rsid w:val="00AA5CDA"/>
    <w:rsid w:val="00AF329B"/>
    <w:rsid w:val="00B0016A"/>
    <w:rsid w:val="00B23D49"/>
    <w:rsid w:val="00B263F6"/>
    <w:rsid w:val="00B42AF6"/>
    <w:rsid w:val="00B43439"/>
    <w:rsid w:val="00B63779"/>
    <w:rsid w:val="00C07825"/>
    <w:rsid w:val="00CC1A3A"/>
    <w:rsid w:val="00CC2124"/>
    <w:rsid w:val="00CC2588"/>
    <w:rsid w:val="00CD2730"/>
    <w:rsid w:val="00CE7EB7"/>
    <w:rsid w:val="00D022A6"/>
    <w:rsid w:val="00D21FF5"/>
    <w:rsid w:val="00D41055"/>
    <w:rsid w:val="00D46E53"/>
    <w:rsid w:val="00D67C10"/>
    <w:rsid w:val="00D72779"/>
    <w:rsid w:val="00DB6EF6"/>
    <w:rsid w:val="00DC4F4B"/>
    <w:rsid w:val="00DC5B21"/>
    <w:rsid w:val="00DD59B8"/>
    <w:rsid w:val="00DE4586"/>
    <w:rsid w:val="00E031AF"/>
    <w:rsid w:val="00E37F33"/>
    <w:rsid w:val="00E449F2"/>
    <w:rsid w:val="00E82495"/>
    <w:rsid w:val="00E9236A"/>
    <w:rsid w:val="00EA711B"/>
    <w:rsid w:val="00EC788A"/>
    <w:rsid w:val="00EE3154"/>
    <w:rsid w:val="00F03814"/>
    <w:rsid w:val="00F75E83"/>
    <w:rsid w:val="00F85B65"/>
    <w:rsid w:val="00F9573F"/>
    <w:rsid w:val="00FC5A49"/>
    <w:rsid w:val="00FD1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7A1"/>
    <w:pPr>
      <w:suppressAutoHyphens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0"/>
    <w:qFormat/>
    <w:rsid w:val="004137A1"/>
    <w:pPr>
      <w:keepNext/>
      <w:tabs>
        <w:tab w:val="num" w:pos="0"/>
      </w:tabs>
      <w:ind w:left="-709" w:firstLine="425"/>
      <w:outlineLvl w:val="0"/>
    </w:pPr>
    <w:rPr>
      <w:rFonts w:ascii="Arial" w:hAnsi="Arial" w:cs="Arial"/>
      <w:b/>
      <w:sz w:val="20"/>
      <w:szCs w:val="20"/>
    </w:rPr>
  </w:style>
  <w:style w:type="paragraph" w:styleId="2">
    <w:name w:val="heading 2"/>
    <w:basedOn w:val="a"/>
    <w:next w:val="a0"/>
    <w:qFormat/>
    <w:rsid w:val="004137A1"/>
    <w:pPr>
      <w:keepNext/>
      <w:tabs>
        <w:tab w:val="num" w:pos="0"/>
      </w:tabs>
      <w:outlineLvl w:val="1"/>
    </w:pPr>
    <w:rPr>
      <w:b/>
      <w:sz w:val="26"/>
      <w:szCs w:val="20"/>
    </w:rPr>
  </w:style>
  <w:style w:type="paragraph" w:styleId="3">
    <w:name w:val="heading 3"/>
    <w:basedOn w:val="a1"/>
    <w:next w:val="a0"/>
    <w:qFormat/>
    <w:rsid w:val="004137A1"/>
    <w:pPr>
      <w:tabs>
        <w:tab w:val="num" w:pos="0"/>
      </w:tabs>
      <w:spacing w:before="140"/>
      <w:outlineLvl w:val="2"/>
    </w:pPr>
    <w:rPr>
      <w:b/>
      <w:bCs/>
    </w:rPr>
  </w:style>
  <w:style w:type="paragraph" w:styleId="4">
    <w:name w:val="heading 4"/>
    <w:basedOn w:val="a1"/>
    <w:next w:val="a0"/>
    <w:qFormat/>
    <w:rsid w:val="004137A1"/>
    <w:pPr>
      <w:tabs>
        <w:tab w:val="num" w:pos="0"/>
      </w:tabs>
      <w:spacing w:before="120"/>
      <w:outlineLvl w:val="3"/>
    </w:pPr>
    <w:rPr>
      <w:b/>
      <w:bCs/>
      <w:i/>
      <w:iCs/>
      <w:sz w:val="27"/>
      <w:szCs w:val="27"/>
    </w:rPr>
  </w:style>
  <w:style w:type="paragraph" w:styleId="5">
    <w:name w:val="heading 5"/>
    <w:basedOn w:val="a1"/>
    <w:next w:val="a0"/>
    <w:qFormat/>
    <w:rsid w:val="004137A1"/>
    <w:pPr>
      <w:tabs>
        <w:tab w:val="num" w:pos="0"/>
      </w:tabs>
      <w:spacing w:before="120" w:after="60"/>
      <w:outlineLvl w:val="4"/>
    </w:pPr>
    <w:rPr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4137A1"/>
  </w:style>
  <w:style w:type="character" w:customStyle="1" w:styleId="WW8Num1z1">
    <w:name w:val="WW8Num1z1"/>
    <w:rsid w:val="004137A1"/>
  </w:style>
  <w:style w:type="character" w:customStyle="1" w:styleId="WW8Num1z2">
    <w:name w:val="WW8Num1z2"/>
    <w:rsid w:val="004137A1"/>
  </w:style>
  <w:style w:type="character" w:customStyle="1" w:styleId="WW8Num1z3">
    <w:name w:val="WW8Num1z3"/>
    <w:rsid w:val="004137A1"/>
  </w:style>
  <w:style w:type="character" w:customStyle="1" w:styleId="WW8Num1z4">
    <w:name w:val="WW8Num1z4"/>
    <w:rsid w:val="004137A1"/>
  </w:style>
  <w:style w:type="character" w:customStyle="1" w:styleId="WW8Num1z5">
    <w:name w:val="WW8Num1z5"/>
    <w:rsid w:val="004137A1"/>
  </w:style>
  <w:style w:type="character" w:customStyle="1" w:styleId="WW8Num1z6">
    <w:name w:val="WW8Num1z6"/>
    <w:rsid w:val="004137A1"/>
  </w:style>
  <w:style w:type="character" w:customStyle="1" w:styleId="WW8Num1z7">
    <w:name w:val="WW8Num1z7"/>
    <w:rsid w:val="004137A1"/>
  </w:style>
  <w:style w:type="character" w:customStyle="1" w:styleId="WW8Num1z8">
    <w:name w:val="WW8Num1z8"/>
    <w:rsid w:val="004137A1"/>
  </w:style>
  <w:style w:type="character" w:customStyle="1" w:styleId="WW8Num3z0">
    <w:name w:val="WW8Num3z0"/>
    <w:rsid w:val="004137A1"/>
    <w:rPr>
      <w:rFonts w:ascii="Symbol" w:hAnsi="Symbol" w:cs="Symbol" w:hint="default"/>
    </w:rPr>
  </w:style>
  <w:style w:type="character" w:customStyle="1" w:styleId="WW8Num2z0">
    <w:name w:val="WW8Num2z0"/>
    <w:rsid w:val="004137A1"/>
    <w:rPr>
      <w:rFonts w:ascii="Symbol" w:hAnsi="Symbol" w:cs="Symbol" w:hint="default"/>
      <w:sz w:val="22"/>
      <w:szCs w:val="22"/>
    </w:rPr>
  </w:style>
  <w:style w:type="paragraph" w:customStyle="1" w:styleId="a1">
    <w:name w:val="Επικεφαλίδα"/>
    <w:basedOn w:val="a"/>
    <w:next w:val="a0"/>
    <w:rsid w:val="004137A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0">
    <w:name w:val="Body Text"/>
    <w:basedOn w:val="a"/>
    <w:rsid w:val="004137A1"/>
    <w:pPr>
      <w:spacing w:after="140" w:line="276" w:lineRule="auto"/>
    </w:pPr>
  </w:style>
  <w:style w:type="paragraph" w:styleId="a5">
    <w:name w:val="List"/>
    <w:basedOn w:val="a0"/>
    <w:rsid w:val="004137A1"/>
  </w:style>
  <w:style w:type="paragraph" w:styleId="a6">
    <w:name w:val="caption"/>
    <w:basedOn w:val="a"/>
    <w:qFormat/>
    <w:rsid w:val="004137A1"/>
    <w:pPr>
      <w:suppressLineNumbers/>
      <w:spacing w:before="120" w:after="120"/>
    </w:pPr>
    <w:rPr>
      <w:i/>
      <w:iCs/>
    </w:rPr>
  </w:style>
  <w:style w:type="paragraph" w:customStyle="1" w:styleId="a7">
    <w:name w:val="Ευρετήριο"/>
    <w:basedOn w:val="a"/>
    <w:rsid w:val="004137A1"/>
    <w:pPr>
      <w:suppressLineNumbers/>
    </w:pPr>
  </w:style>
  <w:style w:type="paragraph" w:customStyle="1" w:styleId="10">
    <w:name w:val="Λεζάντα1"/>
    <w:basedOn w:val="a"/>
    <w:rsid w:val="004137A1"/>
    <w:pPr>
      <w:ind w:left="142"/>
      <w:jc w:val="center"/>
    </w:pPr>
    <w:rPr>
      <w:rFonts w:ascii="Arial" w:hAnsi="Arial" w:cs="Arial"/>
      <w:b/>
      <w:sz w:val="22"/>
      <w:szCs w:val="20"/>
    </w:rPr>
  </w:style>
  <w:style w:type="paragraph" w:styleId="a8">
    <w:name w:val="Body Text Indent"/>
    <w:basedOn w:val="a"/>
    <w:rsid w:val="004137A1"/>
    <w:pPr>
      <w:ind w:left="142"/>
      <w:jc w:val="center"/>
    </w:pPr>
    <w:rPr>
      <w:rFonts w:ascii="Arial" w:hAnsi="Arial" w:cs="Arial"/>
      <w:b/>
      <w:sz w:val="20"/>
      <w:szCs w:val="20"/>
    </w:rPr>
  </w:style>
  <w:style w:type="paragraph" w:customStyle="1" w:styleId="a9">
    <w:name w:val="Περιεχόμενα πίνακα"/>
    <w:basedOn w:val="a"/>
    <w:rsid w:val="004137A1"/>
    <w:pPr>
      <w:suppressLineNumbers/>
    </w:pPr>
  </w:style>
  <w:style w:type="paragraph" w:customStyle="1" w:styleId="aa">
    <w:name w:val="Κεφαλίδα και υποσέλιδο"/>
    <w:basedOn w:val="a"/>
    <w:rsid w:val="004137A1"/>
    <w:pPr>
      <w:suppressLineNumbers/>
      <w:tabs>
        <w:tab w:val="center" w:pos="4819"/>
        <w:tab w:val="right" w:pos="9638"/>
      </w:tabs>
    </w:pPr>
  </w:style>
  <w:style w:type="paragraph" w:styleId="ab">
    <w:name w:val="footer"/>
    <w:basedOn w:val="a"/>
    <w:rsid w:val="004137A1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c">
    <w:name w:val="Επικεφαλίδα πίνακα"/>
    <w:basedOn w:val="a9"/>
    <w:rsid w:val="004137A1"/>
    <w:pPr>
      <w:jc w:val="center"/>
    </w:pPr>
    <w:rPr>
      <w:b/>
      <w:bCs/>
    </w:rPr>
  </w:style>
  <w:style w:type="paragraph" w:customStyle="1" w:styleId="Default">
    <w:name w:val="Default"/>
    <w:rsid w:val="00D46E5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ad">
    <w:name w:val="List Paragraph"/>
    <w:basedOn w:val="a"/>
    <w:uiPriority w:val="34"/>
    <w:qFormat/>
    <w:rsid w:val="00CC1A3A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9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172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35</cp:revision>
  <cp:lastPrinted>2022-11-21T07:51:00Z</cp:lastPrinted>
  <dcterms:created xsi:type="dcterms:W3CDTF">2022-11-21T07:16:00Z</dcterms:created>
  <dcterms:modified xsi:type="dcterms:W3CDTF">2024-12-02T06:25:00Z</dcterms:modified>
</cp:coreProperties>
</file>